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6706CA95"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4FEF6E4E"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 xml:space="preserve">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57C46510" w:rsidR="00EF60EB" w:rsidRPr="008075E5" w:rsidRDefault="00EF60EB" w:rsidP="00EF60EB">
      <w:pPr>
        <w:spacing w:line="276" w:lineRule="auto"/>
        <w:ind w:left="360" w:firstLine="360"/>
        <w:jc w:val="both"/>
        <w:rPr>
          <w:rFonts w:ascii="Times New Roman" w:hAnsi="Times New Roman"/>
          <w:b/>
          <w:sz w:val="24"/>
          <w:szCs w:val="24"/>
          <w:lang w:val="ro-RO"/>
        </w:rPr>
      </w:pPr>
      <w:r w:rsidRPr="00D87F05">
        <w:rPr>
          <w:rFonts w:ascii="Times New Roman" w:hAnsi="Times New Roman"/>
          <w:bCs/>
          <w:sz w:val="24"/>
          <w:szCs w:val="24"/>
          <w:lang w:val="ro-RO"/>
        </w:rPr>
        <w:t>Ca urmare a anunțului nr. ................. din ......................  privind atribuirea  contractului de prestare a</w:t>
      </w:r>
      <w:r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 xml:space="preserve">Centru de zi pentru persoane adulte cu dizabilități, în </w:t>
      </w:r>
      <w:r w:rsidR="005F472D">
        <w:rPr>
          <w:rFonts w:ascii="Times New Roman" w:hAnsi="Times New Roman"/>
          <w:b/>
          <w:sz w:val="24"/>
          <w:szCs w:val="24"/>
          <w:lang w:val="ro-RO"/>
        </w:rPr>
        <w:t>localitatea Mădăraș</w:t>
      </w:r>
      <w:r w:rsidRPr="00CD21A8">
        <w:rPr>
          <w:rFonts w:ascii="Times New Roman" w:hAnsi="Times New Roman"/>
          <w:b/>
          <w:sz w:val="24"/>
          <w:szCs w:val="24"/>
          <w:lang w:val="ro-RO"/>
        </w:rPr>
        <w:t xml:space="preserve">, cod CPV </w:t>
      </w:r>
      <w:r w:rsidR="00D87F05" w:rsidRPr="00D87F05">
        <w:rPr>
          <w:rFonts w:ascii="Times New Roman" w:hAnsi="Times New Roman"/>
          <w:b/>
          <w:sz w:val="24"/>
          <w:szCs w:val="24"/>
          <w:lang w:val="ro-RO"/>
        </w:rPr>
        <w:t>85312000-9</w:t>
      </w:r>
      <w:r w:rsidR="00D87F05"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respectiv 85312100-0</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sediul </w:t>
      </w:r>
      <w:proofErr w:type="spellStart"/>
      <w:r w:rsidRPr="007266F1">
        <w:rPr>
          <w:rFonts w:ascii="Times New Roman" w:hAnsi="Times New Roman"/>
          <w:sz w:val="24"/>
          <w:szCs w:val="24"/>
          <w:lang w:val="ro-RO"/>
        </w:rPr>
        <w:t>în:</w:t>
      </w:r>
      <w:r w:rsidR="00A96112">
        <w:rPr>
          <w:rFonts w:ascii="Times New Roman" w:hAnsi="Times New Roman"/>
          <w:sz w:val="24"/>
          <w:szCs w:val="24"/>
          <w:lang w:val="ro-RO"/>
        </w:rPr>
        <w:t>Miercurea</w:t>
      </w:r>
      <w:proofErr w:type="spellEnd"/>
      <w:r w:rsidR="00A96112">
        <w:rPr>
          <w:rFonts w:ascii="Times New Roman" w:hAnsi="Times New Roman"/>
          <w:sz w:val="24"/>
          <w:szCs w:val="24"/>
          <w:lang w:val="ro-RO"/>
        </w:rPr>
        <w:t xml:space="preserve"> Ciuc, 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B9161E"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682607">
        <w:rPr>
          <w:rFonts w:ascii="Times New Roman" w:hAnsi="Times New Roman"/>
          <w:sz w:val="24"/>
          <w:szCs w:val="24"/>
          <w:lang w:val="ro-RO"/>
        </w:rPr>
        <w:t>3</w:t>
      </w:r>
      <w:r w:rsidRPr="007266F1">
        <w:rPr>
          <w:rFonts w:ascii="Times New Roman" w:hAnsi="Times New Roman"/>
          <w:sz w:val="24"/>
          <w:szCs w:val="24"/>
          <w:lang w:val="ro-RO"/>
        </w:rPr>
        <w:t>0 (</w:t>
      </w:r>
      <w:proofErr w:type="spellStart"/>
      <w:r w:rsidR="00682607">
        <w:rPr>
          <w:rFonts w:ascii="Times New Roman" w:hAnsi="Times New Roman"/>
          <w:sz w:val="24"/>
          <w:szCs w:val="24"/>
          <w:lang w:val="ro-RO"/>
        </w:rPr>
        <w:t>treizeci</w:t>
      </w:r>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465EE05F" w:rsidR="006C50BE" w:rsidRPr="00D87F05" w:rsidRDefault="006C50BE" w:rsidP="00D87F05">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r w:rsidR="00A96112">
        <w:rPr>
          <w:rFonts w:ascii="Times New Roman" w:hAnsi="Times New Roman"/>
          <w:b/>
          <w:bCs/>
          <w:sz w:val="24"/>
          <w:szCs w:val="24"/>
        </w:rPr>
        <w:t xml:space="preserve">Servicii de </w:t>
      </w:r>
      <w:proofErr w:type="spellStart"/>
      <w:r w:rsidR="00B66326">
        <w:rPr>
          <w:rFonts w:ascii="Times New Roman" w:hAnsi="Times New Roman"/>
          <w:b/>
          <w:bCs/>
          <w:sz w:val="24"/>
          <w:szCs w:val="24"/>
        </w:rPr>
        <w:t>asistență</w:t>
      </w:r>
      <w:proofErr w:type="spellEnd"/>
      <w:r w:rsidR="00B66326">
        <w:rPr>
          <w:rFonts w:ascii="Times New Roman" w:hAnsi="Times New Roman"/>
          <w:b/>
          <w:bCs/>
          <w:sz w:val="24"/>
          <w:szCs w:val="24"/>
        </w:rPr>
        <w:t xml:space="preserve"> social </w:t>
      </w:r>
      <w:proofErr w:type="spellStart"/>
      <w:r w:rsidR="00B66326">
        <w:rPr>
          <w:rFonts w:ascii="Times New Roman" w:hAnsi="Times New Roman"/>
          <w:b/>
          <w:bCs/>
          <w:sz w:val="24"/>
          <w:szCs w:val="24"/>
        </w:rPr>
        <w:t>orfanizate</w:t>
      </w:r>
      <w:proofErr w:type="spellEnd"/>
      <w:r w:rsidR="00B66326">
        <w:rPr>
          <w:rFonts w:ascii="Times New Roman" w:hAnsi="Times New Roman"/>
          <w:b/>
          <w:bCs/>
          <w:sz w:val="24"/>
          <w:szCs w:val="24"/>
        </w:rPr>
        <w:t xml:space="preserve"> ca </w:t>
      </w:r>
      <w:r w:rsidR="00D87F05" w:rsidRPr="00D87F05">
        <w:rPr>
          <w:rFonts w:ascii="Times New Roman" w:hAnsi="Times New Roman"/>
          <w:b/>
          <w:bCs/>
          <w:sz w:val="24"/>
          <w:szCs w:val="24"/>
        </w:rPr>
        <w:t xml:space="preserve">Centru de zi pentru persoane adulte cu </w:t>
      </w:r>
      <w:proofErr w:type="spellStart"/>
      <w:r w:rsidR="00D87F05" w:rsidRPr="00D87F05">
        <w:rPr>
          <w:rFonts w:ascii="Times New Roman" w:hAnsi="Times New Roman"/>
          <w:b/>
          <w:bCs/>
          <w:sz w:val="24"/>
          <w:szCs w:val="24"/>
        </w:rPr>
        <w:t>dizabilități</w:t>
      </w:r>
      <w:proofErr w:type="spellEnd"/>
      <w:r w:rsidR="00D87F05" w:rsidRPr="00D87F05">
        <w:rPr>
          <w:rFonts w:ascii="Times New Roman" w:hAnsi="Times New Roman"/>
          <w:b/>
          <w:bCs/>
          <w:sz w:val="24"/>
          <w:szCs w:val="24"/>
        </w:rPr>
        <w:t xml:space="preserve">, </w:t>
      </w:r>
      <w:proofErr w:type="spellStart"/>
      <w:r w:rsidR="00D87F05" w:rsidRPr="00D87F05">
        <w:rPr>
          <w:rFonts w:ascii="Times New Roman" w:hAnsi="Times New Roman"/>
          <w:b/>
          <w:bCs/>
          <w:sz w:val="24"/>
          <w:szCs w:val="24"/>
        </w:rPr>
        <w:t>în</w:t>
      </w:r>
      <w:proofErr w:type="spellEnd"/>
      <w:r w:rsidR="00D87F05" w:rsidRPr="00D87F05">
        <w:rPr>
          <w:rFonts w:ascii="Times New Roman" w:hAnsi="Times New Roman"/>
          <w:b/>
          <w:bCs/>
          <w:sz w:val="24"/>
          <w:szCs w:val="24"/>
        </w:rPr>
        <w:t xml:space="preserve"> </w:t>
      </w:r>
      <w:proofErr w:type="spellStart"/>
      <w:r w:rsidR="005F472D">
        <w:rPr>
          <w:rFonts w:ascii="Times New Roman" w:hAnsi="Times New Roman"/>
          <w:b/>
          <w:bCs/>
          <w:sz w:val="24"/>
          <w:szCs w:val="24"/>
        </w:rPr>
        <w:t>localitatea</w:t>
      </w:r>
      <w:proofErr w:type="spellEnd"/>
      <w:r w:rsidR="005F472D">
        <w:rPr>
          <w:rFonts w:ascii="Times New Roman" w:hAnsi="Times New Roman"/>
          <w:b/>
          <w:bCs/>
          <w:sz w:val="24"/>
          <w:szCs w:val="24"/>
        </w:rPr>
        <w:t xml:space="preserve"> Mădăraș</w:t>
      </w:r>
      <w:r w:rsidR="00D87F05">
        <w:rPr>
          <w:rFonts w:ascii="Times New Roman" w:hAnsi="Times New Roman"/>
          <w:b/>
          <w:bCs/>
          <w:sz w:val="24"/>
          <w:szCs w:val="24"/>
        </w:rPr>
        <w:t xml:space="preserve"> - 12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766E57"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766E57"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24B6D8B1" w:rsidR="006C50BE" w:rsidRPr="005B6C09" w:rsidRDefault="00766E57" w:rsidP="009455C0">
            <w:pPr>
              <w:jc w:val="center"/>
              <w:rPr>
                <w:rFonts w:ascii="Times New Roman" w:hAnsi="Times New Roman"/>
                <w:sz w:val="24"/>
                <w:szCs w:val="24"/>
              </w:rPr>
            </w:pPr>
            <w:r>
              <w:rPr>
                <w:rFonts w:ascii="Times New Roman" w:hAnsi="Times New Roman"/>
                <w:sz w:val="24"/>
                <w:szCs w:val="24"/>
              </w:rPr>
              <w:t>2</w:t>
            </w:r>
            <w:r w:rsidR="00D87F05">
              <w:rPr>
                <w:rFonts w:ascii="Times New Roman" w:hAnsi="Times New Roman"/>
                <w:sz w:val="24"/>
                <w:szCs w:val="24"/>
              </w:rPr>
              <w:t>.</w:t>
            </w:r>
            <w:r>
              <w:rPr>
                <w:rFonts w:ascii="Times New Roman" w:hAnsi="Times New Roman"/>
                <w:sz w:val="24"/>
                <w:szCs w:val="24"/>
              </w:rPr>
              <w:t>669,08</w:t>
            </w:r>
          </w:p>
        </w:tc>
        <w:tc>
          <w:tcPr>
            <w:tcW w:w="1310" w:type="dxa"/>
            <w:vAlign w:val="center"/>
          </w:tcPr>
          <w:p w14:paraId="012130BB" w14:textId="0A12ED54" w:rsidR="006C50BE" w:rsidRPr="005B6C09" w:rsidRDefault="00D87F05" w:rsidP="009455C0">
            <w:pPr>
              <w:jc w:val="center"/>
              <w:rPr>
                <w:rFonts w:ascii="Times New Roman" w:hAnsi="Times New Roman"/>
                <w:sz w:val="24"/>
                <w:szCs w:val="24"/>
              </w:rPr>
            </w:pPr>
            <w:r>
              <w:rPr>
                <w:rFonts w:ascii="Times New Roman" w:hAnsi="Times New Roman"/>
                <w:sz w:val="24"/>
                <w:szCs w:val="24"/>
              </w:rPr>
              <w:t>12</w:t>
            </w:r>
          </w:p>
        </w:tc>
        <w:tc>
          <w:tcPr>
            <w:tcW w:w="1163" w:type="dxa"/>
            <w:vAlign w:val="center"/>
          </w:tcPr>
          <w:p w14:paraId="71573518" w14:textId="3A9B87C8" w:rsidR="006C50BE" w:rsidRPr="005B6C09" w:rsidRDefault="00766E57" w:rsidP="009455C0">
            <w:pPr>
              <w:jc w:val="center"/>
              <w:rPr>
                <w:rFonts w:ascii="Times New Roman" w:hAnsi="Times New Roman"/>
                <w:sz w:val="24"/>
                <w:szCs w:val="24"/>
              </w:rPr>
            </w:pPr>
            <w:r>
              <w:rPr>
                <w:rFonts w:ascii="Times New Roman" w:hAnsi="Times New Roman"/>
                <w:sz w:val="24"/>
                <w:szCs w:val="24"/>
              </w:rPr>
              <w:t>32</w:t>
            </w:r>
            <w:r w:rsidR="00D87F05">
              <w:rPr>
                <w:rFonts w:ascii="Times New Roman" w:hAnsi="Times New Roman"/>
                <w:sz w:val="24"/>
                <w:szCs w:val="24"/>
              </w:rPr>
              <w:t>.</w:t>
            </w:r>
            <w:r>
              <w:rPr>
                <w:rFonts w:ascii="Times New Roman" w:hAnsi="Times New Roman"/>
                <w:sz w:val="24"/>
                <w:szCs w:val="24"/>
              </w:rPr>
              <w:t>028,96</w:t>
            </w:r>
          </w:p>
        </w:tc>
        <w:tc>
          <w:tcPr>
            <w:tcW w:w="1447" w:type="dxa"/>
            <w:vAlign w:val="center"/>
          </w:tcPr>
          <w:p w14:paraId="399CDEA5" w14:textId="61FCE893" w:rsidR="006C50BE" w:rsidRPr="00154777" w:rsidRDefault="00766E57" w:rsidP="009455C0">
            <w:pPr>
              <w:jc w:val="center"/>
              <w:rPr>
                <w:rFonts w:ascii="Times New Roman" w:hAnsi="Times New Roman"/>
                <w:sz w:val="24"/>
                <w:szCs w:val="24"/>
              </w:rPr>
            </w:pPr>
            <w:r>
              <w:rPr>
                <w:rFonts w:ascii="Times New Roman" w:hAnsi="Times New Roman"/>
                <w:sz w:val="24"/>
                <w:szCs w:val="24"/>
              </w:rPr>
              <w:t>64</w:t>
            </w:r>
            <w:r w:rsidR="00A96112">
              <w:rPr>
                <w:rFonts w:ascii="Times New Roman" w:hAnsi="Times New Roman"/>
                <w:sz w:val="24"/>
                <w:szCs w:val="24"/>
              </w:rPr>
              <w:t>.</w:t>
            </w:r>
            <w:r>
              <w:rPr>
                <w:rFonts w:ascii="Times New Roman" w:hAnsi="Times New Roman"/>
                <w:sz w:val="24"/>
                <w:szCs w:val="24"/>
              </w:rPr>
              <w:t>057</w:t>
            </w:r>
            <w:r w:rsidR="00A96112">
              <w:rPr>
                <w:rFonts w:ascii="Times New Roman" w:hAnsi="Times New Roman"/>
                <w:sz w:val="24"/>
                <w:szCs w:val="24"/>
              </w:rPr>
              <w:t>,</w:t>
            </w:r>
            <w:r>
              <w:rPr>
                <w:rFonts w:ascii="Times New Roman" w:hAnsi="Times New Roman"/>
                <w:sz w:val="24"/>
                <w:szCs w:val="24"/>
              </w:rPr>
              <w:t>92</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D1EA15D"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w:t>
      </w:r>
      <w:r w:rsidR="00D87F05">
        <w:rPr>
          <w:rFonts w:ascii="Times New Roman" w:hAnsi="Times New Roman"/>
          <w:bCs/>
          <w:sz w:val="24"/>
          <w:szCs w:val="24"/>
          <w:lang w:val="ro-RO"/>
        </w:rPr>
        <w:t xml:space="preserve">Consilier </w:t>
      </w:r>
      <w:proofErr w:type="spellStart"/>
      <w:r w:rsidR="00D87F05">
        <w:rPr>
          <w:rFonts w:ascii="Times New Roman" w:hAnsi="Times New Roman"/>
          <w:bCs/>
          <w:sz w:val="24"/>
          <w:szCs w:val="24"/>
          <w:lang w:val="ro-RO"/>
        </w:rPr>
        <w:t>achizitii</w:t>
      </w:r>
      <w:proofErr w:type="spellEnd"/>
      <w:r w:rsidR="00D87F05">
        <w:rPr>
          <w:rFonts w:ascii="Times New Roman" w:hAnsi="Times New Roman"/>
          <w:bCs/>
          <w:sz w:val="24"/>
          <w:szCs w:val="24"/>
          <w:lang w:val="ro-RO"/>
        </w:rPr>
        <w:t xml:space="preserve"> publice</w:t>
      </w:r>
    </w:p>
    <w:p w14:paraId="713CF4C8" w14:textId="24DE15EE"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Gergely Maria – </w:t>
      </w:r>
      <w:r w:rsidR="00D87F05">
        <w:rPr>
          <w:rFonts w:ascii="Times New Roman" w:hAnsi="Times New Roman"/>
          <w:bCs/>
          <w:sz w:val="24"/>
          <w:szCs w:val="24"/>
          <w:lang w:val="ro-RO"/>
        </w:rPr>
        <w:t>Consilier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27184" w14:textId="77777777" w:rsidR="00380F4F" w:rsidRDefault="00380F4F" w:rsidP="00400002">
      <w:r>
        <w:separator/>
      </w:r>
    </w:p>
  </w:endnote>
  <w:endnote w:type="continuationSeparator" w:id="0">
    <w:p w14:paraId="56C6BADC" w14:textId="77777777" w:rsidR="00380F4F" w:rsidRDefault="00380F4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51309" w14:textId="77777777" w:rsidR="00380F4F" w:rsidRDefault="00380F4F" w:rsidP="00400002">
      <w:r>
        <w:separator/>
      </w:r>
    </w:p>
  </w:footnote>
  <w:footnote w:type="continuationSeparator" w:id="0">
    <w:p w14:paraId="23BB5E3D" w14:textId="77777777" w:rsidR="00380F4F" w:rsidRDefault="00380F4F"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0F4F"/>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548A"/>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72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2EC0"/>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607"/>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98F"/>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6E57"/>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26"/>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17CDA"/>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87F05"/>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2865</Words>
  <Characters>16337</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2026-01-22T10:52:00Z</cp:lastPrinted>
  <dcterms:created xsi:type="dcterms:W3CDTF">2026-01-22T10:52:00Z</dcterms:created>
  <dcterms:modified xsi:type="dcterms:W3CDTF">2026-01-22T10:52:00Z</dcterms:modified>
</cp:coreProperties>
</file>